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C3" w:rsidRPr="00484AA5" w:rsidRDefault="006A70C3" w:rsidP="006A70C3">
      <w:pPr>
        <w:ind w:left="106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484A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B579F">
        <w:rPr>
          <w:rFonts w:ascii="Times New Roman" w:hAnsi="Times New Roman" w:cs="Times New Roman"/>
          <w:sz w:val="28"/>
          <w:szCs w:val="28"/>
        </w:rPr>
        <w:t>№ 2</w:t>
      </w:r>
    </w:p>
    <w:p w:rsidR="00E2004C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484AA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 w:rsidRPr="000C71FF">
        <w:rPr>
          <w:rFonts w:ascii="Times New Roman" w:hAnsi="Times New Roman" w:cs="Times New Roman"/>
          <w:sz w:val="28"/>
          <w:szCs w:val="28"/>
        </w:rPr>
        <w:t xml:space="preserve"> Новокубанского района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C71FF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0C71FF">
        <w:rPr>
          <w:rFonts w:ascii="Times New Roman" w:hAnsi="Times New Roman" w:cs="Times New Roman"/>
          <w:sz w:val="28"/>
          <w:szCs w:val="28"/>
        </w:rPr>
        <w:t>жилищно-коммунального</w:t>
      </w:r>
      <w:proofErr w:type="gramEnd"/>
    </w:p>
    <w:p w:rsidR="006A70C3" w:rsidRDefault="006E0D73" w:rsidP="006A70C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 w:rsidR="006A70C3">
        <w:rPr>
          <w:rFonts w:ascii="Times New Roman" w:hAnsi="Times New Roman" w:cs="Times New Roman"/>
          <w:sz w:val="28"/>
          <w:szCs w:val="28"/>
        </w:rPr>
        <w:t>»</w:t>
      </w:r>
    </w:p>
    <w:p w:rsidR="006A70C3" w:rsidRDefault="006A70C3" w:rsidP="006A70C3">
      <w:pPr>
        <w:ind w:left="9912"/>
        <w:rPr>
          <w:rFonts w:ascii="Times New Roman" w:hAnsi="Times New Roman" w:cs="Times New Roman"/>
          <w:sz w:val="28"/>
          <w:szCs w:val="28"/>
        </w:rPr>
      </w:pPr>
    </w:p>
    <w:p w:rsidR="00D55CB8" w:rsidRDefault="00D55CB8" w:rsidP="00822DB7">
      <w:pPr>
        <w:ind w:firstLine="0"/>
        <w:rPr>
          <w:rFonts w:ascii="Times New Roman" w:hAnsi="Times New Roman" w:cs="Times New Roman"/>
        </w:rPr>
      </w:pPr>
    </w:p>
    <w:p w:rsidR="006A70C3" w:rsidRDefault="000B579F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ОСНОВНЫХ </w:t>
      </w:r>
      <w:r w:rsidRPr="007A3CEA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</w:t>
      </w:r>
    </w:p>
    <w:p w:rsidR="006A70C3" w:rsidRPr="006A70C3" w:rsidRDefault="006A70C3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D3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0C3">
        <w:rPr>
          <w:rFonts w:ascii="Times New Roman" w:hAnsi="Times New Roman" w:cs="Times New Roman"/>
          <w:b/>
          <w:sz w:val="28"/>
          <w:szCs w:val="28"/>
        </w:rPr>
        <w:t>Ковалевского сельского поселения Новокубанского района</w:t>
      </w:r>
    </w:p>
    <w:p w:rsidR="006A70C3" w:rsidRDefault="006A70C3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0C3">
        <w:rPr>
          <w:rFonts w:ascii="Times New Roman" w:hAnsi="Times New Roman" w:cs="Times New Roman"/>
          <w:b/>
          <w:sz w:val="28"/>
          <w:szCs w:val="28"/>
        </w:rPr>
        <w:t>«Развитие жилищно-коммунального</w:t>
      </w:r>
      <w:r w:rsidR="003634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хозяйства»</w:t>
      </w:r>
      <w:r w:rsidR="006E0D73">
        <w:rPr>
          <w:rFonts w:ascii="Times New Roman" w:hAnsi="Times New Roman" w:cs="Times New Roman"/>
          <w:b/>
          <w:sz w:val="28"/>
          <w:szCs w:val="28"/>
        </w:rPr>
        <w:t xml:space="preserve"> на 2022-2027 годы</w:t>
      </w:r>
    </w:p>
    <w:p w:rsidR="009F2828" w:rsidRDefault="009F2828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35" w:rsidRDefault="00F05635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0" w:type="auto"/>
        <w:tblLayout w:type="fixed"/>
        <w:tblLook w:val="04A0"/>
      </w:tblPr>
      <w:tblGrid>
        <w:gridCol w:w="687"/>
        <w:gridCol w:w="3249"/>
        <w:gridCol w:w="808"/>
        <w:gridCol w:w="1134"/>
        <w:gridCol w:w="1276"/>
        <w:gridCol w:w="1134"/>
        <w:gridCol w:w="992"/>
        <w:gridCol w:w="1176"/>
        <w:gridCol w:w="1175"/>
        <w:gridCol w:w="2014"/>
        <w:gridCol w:w="1955"/>
      </w:tblGrid>
      <w:tr w:rsidR="00DB207F" w:rsidRPr="00040A94" w:rsidTr="00FF26ED">
        <w:tc>
          <w:tcPr>
            <w:tcW w:w="687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040A94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040A94">
              <w:rPr>
                <w:rFonts w:ascii="Times New Roman" w:eastAsia="Calibri" w:hAnsi="Times New Roman" w:cs="Times New Roman"/>
                <w:lang w:eastAsia="en-US"/>
              </w:rPr>
              <w:t>/</w:t>
            </w:r>
            <w:proofErr w:type="spellStart"/>
            <w:r w:rsidRPr="00040A94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3249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808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753" w:type="dxa"/>
            <w:gridSpan w:val="5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Объем финансирования, тысяч рублей</w:t>
            </w:r>
          </w:p>
        </w:tc>
        <w:tc>
          <w:tcPr>
            <w:tcW w:w="2014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55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B207F" w:rsidRPr="00040A94" w:rsidTr="00FF26ED">
        <w:tc>
          <w:tcPr>
            <w:tcW w:w="687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249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8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4477" w:type="dxa"/>
            <w:gridSpan w:val="4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2014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955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DB207F" w:rsidRPr="00040A94" w:rsidTr="00FF26ED">
        <w:tc>
          <w:tcPr>
            <w:tcW w:w="687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249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08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176" w:type="dxa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75" w:type="dxa"/>
            <w:vAlign w:val="center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2014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955" w:type="dxa"/>
            <w:vMerge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207F" w:rsidRPr="00040A94" w:rsidTr="00FF26ED">
        <w:tc>
          <w:tcPr>
            <w:tcW w:w="15600" w:type="dxa"/>
            <w:gridSpan w:val="11"/>
          </w:tcPr>
          <w:p w:rsidR="00DB207F" w:rsidRPr="00040A94" w:rsidRDefault="00DB207F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b/>
                <w:lang w:eastAsia="en-US"/>
              </w:rPr>
              <w:t>Подпрограмма «Развитие водоснабжения и водоотведения»</w:t>
            </w: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1.1.1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Приобретение основных средств и расходных материалов на текущий ремонт и техническое обслуживание оборудования водоснабжения и водоотведения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342,96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342,96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rPr>
          <w:trHeight w:val="422"/>
        </w:trPr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942,96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942,96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1.1.2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 xml:space="preserve">Разработка проектной документации, комплексной схемы, составление сметной документации, строительный </w:t>
            </w:r>
            <w:r w:rsidRPr="00040A94">
              <w:rPr>
                <w:rFonts w:ascii="Times New Roman" w:hAnsi="Times New Roman" w:cs="Times New Roman"/>
              </w:rPr>
              <w:lastRenderedPageBreak/>
              <w:t>контроль, выдача технического заключения на объекты ЖКХ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 xml:space="preserve">Администрация Ковалевского сельского поселения </w:t>
            </w:r>
            <w:r w:rsidRPr="00040A94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</w:t>
            </w:r>
            <w:r w:rsidRPr="00E17C2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</w:t>
            </w:r>
            <w:r w:rsidRPr="00E17C2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1.1.</w:t>
            </w: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Содержание и ремонт наружных водопроводных сетей, артезианских скважин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1403,0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1403,0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  <w:r w:rsidRPr="000E00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  <w:r w:rsidRPr="000E0004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1265,3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1265,3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  <w:r w:rsidRPr="000E0004"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12608,30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01B6F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6</w:t>
            </w:r>
            <w:r w:rsidRPr="00701B6F">
              <w:rPr>
                <w:rFonts w:ascii="Times New Roman" w:hAnsi="Times New Roman"/>
                <w:b/>
              </w:rPr>
              <w:t>08,30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1.1.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302DBC">
              <w:rPr>
                <w:rFonts w:ascii="Times New Roman" w:eastAsiaTheme="minorHAnsi" w:hAnsi="Times New Roman"/>
              </w:rPr>
              <w:t>Мероприятия по оздоровлению и повышению эффективности деятельности предприятий ЖКХ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Default="00BB6CB5" w:rsidP="005E5AD0">
            <w:pPr>
              <w:ind w:firstLine="0"/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Default="00BB6CB5" w:rsidP="005E5AD0">
            <w:pPr>
              <w:ind w:firstLine="0"/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Default="00BB6CB5" w:rsidP="005E5AD0">
            <w:pPr>
              <w:ind w:firstLine="0"/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Default="00BB6CB5" w:rsidP="005E5AD0">
            <w:pPr>
              <w:ind w:firstLine="0"/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Default="00BB6CB5" w:rsidP="005E5AD0">
            <w:pPr>
              <w:ind w:firstLine="0"/>
              <w:jc w:val="center"/>
            </w:pPr>
            <w:r w:rsidRPr="00006053">
              <w:rPr>
                <w:rFonts w:ascii="Times New Roman" w:hAnsi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15200,0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15200,0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1.1.5</w:t>
            </w:r>
          </w:p>
        </w:tc>
        <w:tc>
          <w:tcPr>
            <w:tcW w:w="3249" w:type="dxa"/>
            <w:vMerge w:val="restart"/>
          </w:tcPr>
          <w:p w:rsidR="00BB6CB5" w:rsidRPr="00604712" w:rsidRDefault="00BB6CB5" w:rsidP="000740E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Pr="00CC5519">
              <w:rPr>
                <w:rFonts w:ascii="Times New Roman" w:hAnsi="Times New Roman"/>
              </w:rPr>
              <w:t xml:space="preserve"> специальной техники (на базе шасси трактора), в рамках осуществления органами местного самоуправления своих полномочий в сфере благоустройства территории, тепл</w:t>
            </w:r>
            <w:proofErr w:type="gramStart"/>
            <w:r w:rsidRPr="00CC5519">
              <w:rPr>
                <w:rFonts w:ascii="Times New Roman" w:hAnsi="Times New Roman"/>
              </w:rPr>
              <w:t>о-</w:t>
            </w:r>
            <w:proofErr w:type="gramEnd"/>
            <w:r w:rsidRPr="00CC5519">
              <w:rPr>
                <w:rFonts w:ascii="Times New Roman" w:hAnsi="Times New Roman"/>
              </w:rPr>
              <w:t xml:space="preserve">, </w:t>
            </w:r>
            <w:proofErr w:type="spellStart"/>
            <w:r w:rsidRPr="00CC5519">
              <w:rPr>
                <w:rFonts w:ascii="Times New Roman" w:hAnsi="Times New Roman"/>
              </w:rPr>
              <w:t>газо</w:t>
            </w:r>
            <w:proofErr w:type="spellEnd"/>
            <w:r w:rsidRPr="00CC5519">
              <w:rPr>
                <w:rFonts w:ascii="Times New Roman" w:hAnsi="Times New Roman"/>
              </w:rPr>
              <w:t>-, водоснабжения и водоотведения</w:t>
            </w:r>
          </w:p>
        </w:tc>
        <w:tc>
          <w:tcPr>
            <w:tcW w:w="808" w:type="dxa"/>
            <w:vMerge w:val="restart"/>
          </w:tcPr>
          <w:p w:rsidR="00BB6CB5" w:rsidRPr="00604712" w:rsidRDefault="00BB6CB5" w:rsidP="00ED22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0740EF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ED22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CC5519">
              <w:rPr>
                <w:rFonts w:ascii="Times New Roman" w:hAnsi="Times New Roman"/>
              </w:rPr>
              <w:t>2500,0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CC5519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 w:rsidRPr="00CC5519">
              <w:rPr>
                <w:rFonts w:ascii="Times New Roman" w:hAnsi="Times New Roman"/>
              </w:rPr>
              <w:t>2500,0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0740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2500,0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4236,96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11503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9003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  <w:r w:rsidRPr="00697AF8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1435,3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937C9C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697AF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697AF8">
              <w:rPr>
                <w:rFonts w:ascii="Times New Roman" w:hAnsi="Times New Roman"/>
                <w:color w:val="000000"/>
              </w:rPr>
              <w:t>3000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CE13C8" w:rsidRDefault="00BB6CB5" w:rsidP="00BB6CB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31475,26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CE13C8" w:rsidRDefault="00BB6CB5" w:rsidP="00BB6CB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E36E5">
              <w:rPr>
                <w:rFonts w:ascii="Times New Roman" w:hAnsi="Times New Roman"/>
                <w:b/>
              </w:rPr>
              <w:t>28975,26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A7528" w:rsidRPr="00040A94" w:rsidTr="00FF26ED">
        <w:tc>
          <w:tcPr>
            <w:tcW w:w="15600" w:type="dxa"/>
            <w:gridSpan w:val="11"/>
          </w:tcPr>
          <w:p w:rsidR="009A7528" w:rsidRPr="00040A94" w:rsidRDefault="009A7528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Подпрограмма </w:t>
            </w:r>
            <w:r w:rsidRPr="00040A94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Pr="00040A94">
              <w:rPr>
                <w:rFonts w:ascii="Times New Roman" w:eastAsia="Calibri" w:hAnsi="Times New Roman" w:cs="Times New Roman"/>
                <w:b/>
                <w:lang w:eastAsia="en-US"/>
              </w:rPr>
              <w:t>Благоустройство территории сельского поселения»</w:t>
            </w: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eastAsiaTheme="minorHAnsi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 xml:space="preserve">Администрация Ковалевского </w:t>
            </w:r>
            <w:r w:rsidRPr="00040A94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514,131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514,131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9 кладбищ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12258">
              <w:rPr>
                <w:rFonts w:ascii="Times New Roman" w:hAnsi="Times New Roman"/>
                <w:b/>
              </w:rPr>
              <w:t>2314,131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12258">
              <w:rPr>
                <w:rFonts w:ascii="Times New Roman" w:hAnsi="Times New Roman"/>
                <w:b/>
              </w:rPr>
              <w:t>2314,131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eastAsiaTheme="minorHAnsi" w:hAnsi="Times New Roman" w:cs="Times New Roman"/>
              </w:rPr>
              <w:t>Уличное освещение, электроэнергия, техническое обслуживание, ремонтные работы, приобретение лампочек (светильников)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2C448E" w:rsidRDefault="00BB6CB5" w:rsidP="00BB6CB5">
            <w:pPr>
              <w:tabs>
                <w:tab w:val="left" w:pos="363"/>
                <w:tab w:val="center" w:pos="53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5232,126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2C448E" w:rsidRDefault="00BB6CB5" w:rsidP="00BB6CB5">
            <w:pPr>
              <w:tabs>
                <w:tab w:val="left" w:pos="363"/>
                <w:tab w:val="center" w:pos="53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5232,126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</w:pPr>
            <w:r w:rsidRPr="00312258">
              <w:rPr>
                <w:rFonts w:ascii="Times New Roman" w:hAnsi="Times New Roman"/>
              </w:rPr>
              <w:t>2685,074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</w:pPr>
            <w:r w:rsidRPr="00312258">
              <w:rPr>
                <w:rFonts w:ascii="Times New Roman" w:hAnsi="Times New Roman"/>
              </w:rPr>
              <w:t>2685,074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2750</w:t>
            </w:r>
            <w:r w:rsidRPr="002C448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2750</w:t>
            </w:r>
            <w:r w:rsidRPr="002C448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3500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3500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4100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26500 кВт/час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F120F9">
              <w:rPr>
                <w:rFonts w:ascii="Times New Roman" w:hAnsi="Times New Roman"/>
                <w:b/>
              </w:rPr>
              <w:t>22</w:t>
            </w:r>
            <w:r>
              <w:rPr>
                <w:rFonts w:ascii="Times New Roman" w:hAnsi="Times New Roman"/>
                <w:b/>
              </w:rPr>
              <w:t>3</w:t>
            </w:r>
            <w:r w:rsidRPr="00F120F9">
              <w:rPr>
                <w:rFonts w:ascii="Times New Roman" w:hAnsi="Times New Roman"/>
                <w:b/>
              </w:rPr>
              <w:t>68,00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F120F9">
              <w:rPr>
                <w:rFonts w:ascii="Times New Roman" w:hAnsi="Times New Roman"/>
                <w:b/>
              </w:rPr>
              <w:t>22</w:t>
            </w:r>
            <w:r>
              <w:rPr>
                <w:rFonts w:ascii="Times New Roman" w:hAnsi="Times New Roman"/>
                <w:b/>
              </w:rPr>
              <w:t>3</w:t>
            </w:r>
            <w:r w:rsidRPr="00F120F9">
              <w:rPr>
                <w:rFonts w:ascii="Times New Roman" w:hAnsi="Times New Roman"/>
                <w:b/>
              </w:rPr>
              <w:t>68,00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pStyle w:val="a3"/>
              <w:ind w:left="-75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1718,922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1718,922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3359,455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3359,455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DB2959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F264E">
              <w:rPr>
                <w:rFonts w:ascii="Times New Roman" w:hAnsi="Times New Roman"/>
                <w:b/>
              </w:rPr>
              <w:t>8258,377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DB2959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7F264E">
              <w:rPr>
                <w:rFonts w:ascii="Times New Roman" w:hAnsi="Times New Roman"/>
                <w:b/>
              </w:rPr>
              <w:t>8258,377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249" w:type="dxa"/>
            <w:vMerge w:val="restart"/>
          </w:tcPr>
          <w:p w:rsidR="00BB6CB5" w:rsidRPr="00604712" w:rsidRDefault="00BB6CB5" w:rsidP="005E5A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 земельного участка, расположенного по адресу: с. Ковалевское, ул. Мичурина, 46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E669E9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 w:rsidRPr="00E669E9">
              <w:rPr>
                <w:rFonts w:ascii="Times New Roman" w:hAnsi="Times New Roman"/>
              </w:rPr>
              <w:t>318,7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69E9">
              <w:rPr>
                <w:rFonts w:ascii="Times New Roman" w:hAnsi="Times New Roman"/>
              </w:rPr>
              <w:t>318,7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53036C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3036C">
              <w:rPr>
                <w:rFonts w:ascii="Times New Roman" w:hAnsi="Times New Roman"/>
                <w:b/>
              </w:rPr>
              <w:t>318,7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669E9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69E9">
              <w:rPr>
                <w:rFonts w:ascii="Times New Roman" w:hAnsi="Times New Roman"/>
                <w:b/>
              </w:rPr>
              <w:t>318,7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604712" w:rsidRDefault="00BB6CB5" w:rsidP="005E5AD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249" w:type="dxa"/>
            <w:vMerge w:val="restart"/>
          </w:tcPr>
          <w:p w:rsidR="00BB6CB5" w:rsidRPr="00604712" w:rsidRDefault="00BB6CB5" w:rsidP="005E5A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площадок в поселке Мирском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E669E9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  <w:r w:rsidRPr="00E669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E669E9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  <w:r w:rsidRPr="00E669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53036C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53036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53036C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  <w:r w:rsidRPr="0053036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BB6C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Приобретение и установка</w:t>
            </w:r>
            <w:r w:rsidRPr="00950022">
              <w:rPr>
                <w:rFonts w:ascii="Times New Roman" w:hAnsi="Times New Roman"/>
              </w:rPr>
              <w:t xml:space="preserve"> оборудования, благоустройство территории детских игровых </w:t>
            </w:r>
            <w:r w:rsidRPr="00950022">
              <w:rPr>
                <w:rFonts w:ascii="Times New Roman" w:hAnsi="Times New Roman"/>
              </w:rPr>
              <w:lastRenderedPageBreak/>
              <w:t xml:space="preserve">площадок </w:t>
            </w:r>
            <w:r>
              <w:rPr>
                <w:rFonts w:ascii="Times New Roman" w:hAnsi="Times New Roman"/>
              </w:rPr>
              <w:t>хутора Северокавказского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 xml:space="preserve">Администрация Ковалевского сельского </w:t>
            </w:r>
            <w:r w:rsidRPr="00040A94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AB2FB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AB2FB3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 w:rsidRPr="0060471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7919,748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568,7</w:t>
            </w:r>
          </w:p>
        </w:tc>
        <w:tc>
          <w:tcPr>
            <w:tcW w:w="1176" w:type="dxa"/>
            <w:vAlign w:val="bottom"/>
          </w:tcPr>
          <w:p w:rsidR="00BB6CB5" w:rsidRPr="008B189E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7351,048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6558,66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272BC3">
              <w:rPr>
                <w:rFonts w:ascii="Times New Roman" w:hAnsi="Times New Roman"/>
                <w:color w:val="000000"/>
              </w:rPr>
              <w:t>5630,8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</w:t>
            </w:r>
            <w:r w:rsidRPr="00312258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4600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604712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Default="00BB6CB5" w:rsidP="005E5AD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34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312258" w:rsidRDefault="00BB6CB5" w:rsidP="00BB6CB5">
            <w:pPr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312258"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w="1175" w:type="dxa"/>
          </w:tcPr>
          <w:p w:rsidR="00BB6CB5" w:rsidRPr="00604712" w:rsidRDefault="00BB6CB5" w:rsidP="00BB6CB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E17C26" w:rsidRDefault="00BB6CB5" w:rsidP="005E5AD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A16295">
              <w:rPr>
                <w:rFonts w:ascii="Times New Roman" w:hAnsi="Times New Roman"/>
                <w:b/>
              </w:rPr>
              <w:t>34109,208</w:t>
            </w:r>
          </w:p>
        </w:tc>
        <w:tc>
          <w:tcPr>
            <w:tcW w:w="1134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0F3EB9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0F3EB9">
              <w:rPr>
                <w:rFonts w:ascii="Times New Roman" w:hAnsi="Times New Roman"/>
                <w:b/>
              </w:rPr>
              <w:t>68,7</w:t>
            </w:r>
          </w:p>
        </w:tc>
        <w:tc>
          <w:tcPr>
            <w:tcW w:w="1176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961F31">
              <w:rPr>
                <w:rFonts w:ascii="Times New Roman" w:hAnsi="Times New Roman"/>
                <w:b/>
              </w:rPr>
              <w:t>32940,508</w:t>
            </w:r>
          </w:p>
        </w:tc>
        <w:tc>
          <w:tcPr>
            <w:tcW w:w="1175" w:type="dxa"/>
          </w:tcPr>
          <w:p w:rsidR="00BB6CB5" w:rsidRPr="00E17C26" w:rsidRDefault="00BB6CB5" w:rsidP="00BB6CB5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15600" w:type="dxa"/>
            <w:gridSpan w:val="11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Подпрограмма </w:t>
            </w:r>
            <w:r w:rsidRPr="00040A94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Pr="00040A94">
              <w:rPr>
                <w:rFonts w:ascii="Times New Roman" w:eastAsia="Calibri" w:hAnsi="Times New Roman" w:cs="Times New Roman"/>
                <w:b/>
                <w:lang w:eastAsia="en-US"/>
              </w:rPr>
              <w:t>Охрана окружающей среды»</w:t>
            </w: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Проведение сезонных дезинфекционных обработок подвальных помещений, здания администрации,  парков, открытых водоемов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5 га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2F63">
              <w:rPr>
                <w:rFonts w:ascii="Times New Roman" w:hAnsi="Times New Roman"/>
                <w:b/>
              </w:rPr>
              <w:t>557,6</w:t>
            </w:r>
          </w:p>
        </w:tc>
        <w:tc>
          <w:tcPr>
            <w:tcW w:w="1134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2F63">
              <w:rPr>
                <w:rFonts w:ascii="Times New Roman" w:hAnsi="Times New Roman"/>
                <w:b/>
              </w:rPr>
              <w:t>557,6</w:t>
            </w:r>
          </w:p>
        </w:tc>
        <w:tc>
          <w:tcPr>
            <w:tcW w:w="1175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Иммобилизация и удаление безнадзорных животных с территории Ковалевского сельского поселения.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F44FB7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10 штук</w:t>
            </w: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1134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1175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биологических отходов (трупов павших животных на территории поселения)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BB6CB5" w:rsidRPr="002C448E" w:rsidRDefault="00BB6CB5" w:rsidP="00AF5609">
            <w:pPr>
              <w:tabs>
                <w:tab w:val="left" w:pos="363"/>
                <w:tab w:val="center" w:pos="53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Pr="002C448E" w:rsidRDefault="00BB6CB5" w:rsidP="00AF5609">
            <w:pPr>
              <w:tabs>
                <w:tab w:val="left" w:pos="363"/>
                <w:tab w:val="center" w:pos="53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2C448E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40A94">
              <w:rPr>
                <w:rFonts w:ascii="Times New Roman" w:eastAsia="Calibri" w:hAnsi="Times New Roman" w:cs="Times New Roman"/>
                <w:lang w:eastAsia="en-US"/>
              </w:rPr>
              <w:t>Администрация Ковалевского сельского поселения Новокубанского района</w:t>
            </w: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11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11</w:t>
            </w:r>
            <w:r w:rsidRPr="002B24EC">
              <w:rPr>
                <w:rFonts w:ascii="Times New Roman" w:hAnsi="Times New Roman"/>
              </w:rPr>
              <w:t>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Pr="002B24EC">
              <w:rPr>
                <w:rFonts w:ascii="Times New Roman" w:hAnsi="Times New Roman"/>
              </w:rPr>
              <w:t>5,0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56,0</w:t>
            </w:r>
          </w:p>
        </w:tc>
        <w:tc>
          <w:tcPr>
            <w:tcW w:w="1134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56,0</w:t>
            </w:r>
          </w:p>
        </w:tc>
        <w:tc>
          <w:tcPr>
            <w:tcW w:w="1175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Итого по подпрограмме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B727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34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DB0B5C" w:rsidRDefault="00BB6CB5" w:rsidP="00AF5609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DB0B5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175" w:type="dxa"/>
          </w:tcPr>
          <w:p w:rsidR="00BB6CB5" w:rsidRPr="00604712" w:rsidRDefault="00BB6CB5" w:rsidP="00AF56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FF26ED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134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6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DB0B5C">
              <w:rPr>
                <w:rFonts w:ascii="Times New Roman" w:hAnsi="Times New Roman"/>
                <w:b/>
              </w:rPr>
              <w:t>813,6</w:t>
            </w:r>
          </w:p>
        </w:tc>
        <w:tc>
          <w:tcPr>
            <w:tcW w:w="1175" w:type="dxa"/>
          </w:tcPr>
          <w:p w:rsidR="00BB6CB5" w:rsidRPr="00E17C26" w:rsidRDefault="00BB6CB5" w:rsidP="00AF560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17C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 w:val="restart"/>
          </w:tcPr>
          <w:p w:rsidR="00BB6CB5" w:rsidRPr="00040A94" w:rsidRDefault="00BB6CB5" w:rsidP="005E5A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808" w:type="dxa"/>
            <w:vMerge w:val="restart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bottom"/>
          </w:tcPr>
          <w:p w:rsidR="00BB6CB5" w:rsidRPr="008E4E00" w:rsidRDefault="00BB6CB5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12233,708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E94FF0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FF0">
              <w:rPr>
                <w:rFonts w:ascii="Times New Roman" w:hAnsi="Times New Roman"/>
              </w:rPr>
              <w:t>568,7</w:t>
            </w:r>
          </w:p>
        </w:tc>
        <w:tc>
          <w:tcPr>
            <w:tcW w:w="1176" w:type="dxa"/>
            <w:vAlign w:val="bottom"/>
          </w:tcPr>
          <w:p w:rsidR="00BB6CB5" w:rsidRPr="00865D0C" w:rsidRDefault="00BB6CB5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11665,008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 w:val="restart"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vAlign w:val="bottom"/>
          </w:tcPr>
          <w:p w:rsidR="00BB6CB5" w:rsidRPr="008E4E00" w:rsidRDefault="00BB6CB5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18146,260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 w:rsidRPr="00040A9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6" w:type="dxa"/>
            <w:vAlign w:val="bottom"/>
          </w:tcPr>
          <w:p w:rsidR="00BB6CB5" w:rsidRPr="00865D0C" w:rsidRDefault="00BB6CB5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15646,260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vAlign w:val="bottom"/>
          </w:tcPr>
          <w:p w:rsidR="00BB6CB5" w:rsidRPr="008E4E00" w:rsidRDefault="00A458E9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458E9">
              <w:rPr>
                <w:rFonts w:ascii="Times New Roman" w:hAnsi="Times New Roman" w:cs="Times New Roman"/>
                <w:color w:val="000000"/>
              </w:rPr>
              <w:t>14030,800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040A94" w:rsidRDefault="00A458E9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BB6CB5"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865D0C" w:rsidRDefault="00A458E9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A458E9">
              <w:rPr>
                <w:rFonts w:ascii="Times New Roman" w:hAnsi="Times New Roman" w:cs="Times New Roman"/>
                <w:color w:val="000000"/>
              </w:rPr>
              <w:t>13430,800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vAlign w:val="bottom"/>
          </w:tcPr>
          <w:p w:rsidR="00BB6CB5" w:rsidRPr="008E4E00" w:rsidRDefault="00BB6CB5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6135,300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865D0C" w:rsidRDefault="00BB6CB5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6135,300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  <w:vAlign w:val="bottom"/>
          </w:tcPr>
          <w:p w:rsidR="00BB6CB5" w:rsidRPr="008E4E00" w:rsidRDefault="00BB6CB5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865D0C" w:rsidRDefault="00BB6CB5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vAlign w:val="bottom"/>
          </w:tcPr>
          <w:p w:rsidR="00BB6CB5" w:rsidRPr="008E4E00" w:rsidRDefault="00BB6CB5" w:rsidP="008E4E00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4E00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6" w:type="dxa"/>
            <w:vAlign w:val="bottom"/>
          </w:tcPr>
          <w:p w:rsidR="00BB6CB5" w:rsidRPr="00865D0C" w:rsidRDefault="00BB6CB5" w:rsidP="00865D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65D0C">
              <w:rPr>
                <w:rFonts w:ascii="Times New Roman" w:hAnsi="Times New Roman" w:cs="Times New Roman"/>
                <w:color w:val="000000"/>
              </w:rPr>
              <w:t>7926,000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0A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B6CB5" w:rsidRPr="00040A94" w:rsidTr="000239E0">
        <w:tc>
          <w:tcPr>
            <w:tcW w:w="687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vAlign w:val="bottom"/>
          </w:tcPr>
          <w:p w:rsidR="00BB6CB5" w:rsidRPr="00524C29" w:rsidRDefault="00A458E9" w:rsidP="005E5AD0">
            <w:pPr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458E9">
              <w:rPr>
                <w:rFonts w:ascii="Times New Roman" w:hAnsi="Times New Roman" w:cs="Times New Roman"/>
                <w:b/>
                <w:color w:val="000000"/>
              </w:rPr>
              <w:t>66398,068</w:t>
            </w:r>
          </w:p>
        </w:tc>
        <w:tc>
          <w:tcPr>
            <w:tcW w:w="1134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2" w:type="dxa"/>
          </w:tcPr>
          <w:p w:rsidR="00BB6CB5" w:rsidRPr="00040A94" w:rsidRDefault="00A458E9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458E9">
              <w:rPr>
                <w:rFonts w:ascii="Times New Roman" w:hAnsi="Times New Roman"/>
                <w:b/>
              </w:rPr>
              <w:t>3668,7</w:t>
            </w:r>
          </w:p>
        </w:tc>
        <w:tc>
          <w:tcPr>
            <w:tcW w:w="1176" w:type="dxa"/>
            <w:vAlign w:val="bottom"/>
          </w:tcPr>
          <w:p w:rsidR="00BB6CB5" w:rsidRPr="00524C29" w:rsidRDefault="00A458E9" w:rsidP="005E5AD0">
            <w:pPr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458E9">
              <w:rPr>
                <w:rFonts w:ascii="Times New Roman" w:hAnsi="Times New Roman" w:cs="Times New Roman"/>
                <w:b/>
                <w:color w:val="000000"/>
              </w:rPr>
              <w:t>62729,368</w:t>
            </w:r>
          </w:p>
        </w:tc>
        <w:tc>
          <w:tcPr>
            <w:tcW w:w="1175" w:type="dxa"/>
          </w:tcPr>
          <w:p w:rsidR="00BB6CB5" w:rsidRPr="00040A94" w:rsidRDefault="00BB6CB5" w:rsidP="005E5AD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40A9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14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55" w:type="dxa"/>
            <w:vMerge/>
          </w:tcPr>
          <w:p w:rsidR="00BB6CB5" w:rsidRPr="00040A94" w:rsidRDefault="00BB6CB5" w:rsidP="005E5A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F05635" w:rsidRDefault="00F05635" w:rsidP="006A7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866" w:rsidRDefault="004D1866" w:rsidP="009F2828">
      <w:pPr>
        <w:rPr>
          <w:rFonts w:ascii="Times New Roman" w:hAnsi="Times New Roman" w:cs="Times New Roman"/>
          <w:b/>
          <w:sz w:val="28"/>
          <w:szCs w:val="28"/>
        </w:rPr>
      </w:pPr>
    </w:p>
    <w:p w:rsidR="004D1866" w:rsidRDefault="007A02A5" w:rsidP="009F282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:rsidR="004D1866" w:rsidRPr="006A70C3" w:rsidRDefault="004D1866" w:rsidP="009F28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Ковалевского сельского поселения Новокубанского района                                        </w:t>
      </w:r>
      <w:r w:rsidR="007A02A5">
        <w:rPr>
          <w:rFonts w:ascii="Times New Roman" w:hAnsi="Times New Roman" w:cs="Times New Roman"/>
          <w:bCs/>
          <w:sz w:val="28"/>
          <w:szCs w:val="28"/>
        </w:rPr>
        <w:t xml:space="preserve">                               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A02A5">
        <w:rPr>
          <w:rFonts w:ascii="Times New Roman" w:hAnsi="Times New Roman" w:cs="Times New Roman"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A02A5">
        <w:rPr>
          <w:rFonts w:ascii="Times New Roman" w:hAnsi="Times New Roman" w:cs="Times New Roman"/>
          <w:bCs/>
          <w:sz w:val="28"/>
          <w:szCs w:val="28"/>
        </w:rPr>
        <w:t>Гиря</w:t>
      </w:r>
    </w:p>
    <w:sectPr w:rsidR="004D1866" w:rsidRPr="006A70C3" w:rsidSect="00135463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232BA4"/>
    <w:multiLevelType w:val="hybridMultilevel"/>
    <w:tmpl w:val="8514DAC6"/>
    <w:lvl w:ilvl="0" w:tplc="F0DCDD1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9B5705F"/>
    <w:multiLevelType w:val="hybridMultilevel"/>
    <w:tmpl w:val="8A44C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12C9C"/>
    <w:multiLevelType w:val="hybridMultilevel"/>
    <w:tmpl w:val="05083E2C"/>
    <w:lvl w:ilvl="0" w:tplc="566CF5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5D1BA0"/>
    <w:multiLevelType w:val="hybridMultilevel"/>
    <w:tmpl w:val="878C7A4E"/>
    <w:lvl w:ilvl="0" w:tplc="F176F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9D3EE0"/>
    <w:multiLevelType w:val="hybridMultilevel"/>
    <w:tmpl w:val="1A58FD18"/>
    <w:lvl w:ilvl="0" w:tplc="487AF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044C5A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0">
    <w:nsid w:val="6DB22794"/>
    <w:multiLevelType w:val="hybridMultilevel"/>
    <w:tmpl w:val="8514DAC6"/>
    <w:lvl w:ilvl="0" w:tplc="F0DCDD1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57858D1"/>
    <w:multiLevelType w:val="hybridMultilevel"/>
    <w:tmpl w:val="F24E29D4"/>
    <w:lvl w:ilvl="0" w:tplc="9588FC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70C3"/>
    <w:rsid w:val="000209AC"/>
    <w:rsid w:val="000239E0"/>
    <w:rsid w:val="00040A94"/>
    <w:rsid w:val="000740EF"/>
    <w:rsid w:val="0007588C"/>
    <w:rsid w:val="00077E6F"/>
    <w:rsid w:val="0008680C"/>
    <w:rsid w:val="000B579F"/>
    <w:rsid w:val="000C2B4F"/>
    <w:rsid w:val="00117FFD"/>
    <w:rsid w:val="00135463"/>
    <w:rsid w:val="00184D9B"/>
    <w:rsid w:val="001912C3"/>
    <w:rsid w:val="00292407"/>
    <w:rsid w:val="002F4AD8"/>
    <w:rsid w:val="003246C6"/>
    <w:rsid w:val="00342F95"/>
    <w:rsid w:val="00347B9D"/>
    <w:rsid w:val="00354A13"/>
    <w:rsid w:val="003634A4"/>
    <w:rsid w:val="0037682F"/>
    <w:rsid w:val="00391B27"/>
    <w:rsid w:val="003A4C2D"/>
    <w:rsid w:val="003B6A67"/>
    <w:rsid w:val="003B6AC6"/>
    <w:rsid w:val="003C3AB4"/>
    <w:rsid w:val="004216F9"/>
    <w:rsid w:val="00436122"/>
    <w:rsid w:val="00441DA0"/>
    <w:rsid w:val="0045765B"/>
    <w:rsid w:val="00465CFF"/>
    <w:rsid w:val="00475AE7"/>
    <w:rsid w:val="00475C58"/>
    <w:rsid w:val="00482FC1"/>
    <w:rsid w:val="004C4CC9"/>
    <w:rsid w:val="004D1866"/>
    <w:rsid w:val="004D3DE1"/>
    <w:rsid w:val="00513B3C"/>
    <w:rsid w:val="0052145E"/>
    <w:rsid w:val="00524C29"/>
    <w:rsid w:val="00566B4E"/>
    <w:rsid w:val="005819F3"/>
    <w:rsid w:val="00590F5D"/>
    <w:rsid w:val="005948DA"/>
    <w:rsid w:val="005A77F7"/>
    <w:rsid w:val="005E5AD0"/>
    <w:rsid w:val="005F7BCD"/>
    <w:rsid w:val="00614D60"/>
    <w:rsid w:val="00631CFD"/>
    <w:rsid w:val="00635305"/>
    <w:rsid w:val="00652D2F"/>
    <w:rsid w:val="006A70C3"/>
    <w:rsid w:val="006B34B7"/>
    <w:rsid w:val="006B58AE"/>
    <w:rsid w:val="006D48AE"/>
    <w:rsid w:val="006E0D73"/>
    <w:rsid w:val="006F54E9"/>
    <w:rsid w:val="007478B9"/>
    <w:rsid w:val="0076025A"/>
    <w:rsid w:val="00782017"/>
    <w:rsid w:val="007A02A5"/>
    <w:rsid w:val="007A43A7"/>
    <w:rsid w:val="007E27D3"/>
    <w:rsid w:val="008051FD"/>
    <w:rsid w:val="00822DB7"/>
    <w:rsid w:val="00845BA3"/>
    <w:rsid w:val="00865D0C"/>
    <w:rsid w:val="00890147"/>
    <w:rsid w:val="008C536A"/>
    <w:rsid w:val="008E019F"/>
    <w:rsid w:val="008E4E00"/>
    <w:rsid w:val="008E542E"/>
    <w:rsid w:val="00933949"/>
    <w:rsid w:val="00934C0A"/>
    <w:rsid w:val="0099542C"/>
    <w:rsid w:val="009A7528"/>
    <w:rsid w:val="009C2F4F"/>
    <w:rsid w:val="009F2828"/>
    <w:rsid w:val="00A1023B"/>
    <w:rsid w:val="00A458E9"/>
    <w:rsid w:val="00A61C72"/>
    <w:rsid w:val="00A961FF"/>
    <w:rsid w:val="00AB79E0"/>
    <w:rsid w:val="00AC1DF4"/>
    <w:rsid w:val="00AD63E2"/>
    <w:rsid w:val="00AE0A4A"/>
    <w:rsid w:val="00AE5A7A"/>
    <w:rsid w:val="00AF5609"/>
    <w:rsid w:val="00B36EC2"/>
    <w:rsid w:val="00B676C0"/>
    <w:rsid w:val="00B8212E"/>
    <w:rsid w:val="00BB6CB5"/>
    <w:rsid w:val="00BD2276"/>
    <w:rsid w:val="00BD5623"/>
    <w:rsid w:val="00BD75A6"/>
    <w:rsid w:val="00C054C4"/>
    <w:rsid w:val="00C05F31"/>
    <w:rsid w:val="00C260E1"/>
    <w:rsid w:val="00C455BE"/>
    <w:rsid w:val="00C83E44"/>
    <w:rsid w:val="00CF2282"/>
    <w:rsid w:val="00CF2997"/>
    <w:rsid w:val="00D12514"/>
    <w:rsid w:val="00D55CB8"/>
    <w:rsid w:val="00D83D7F"/>
    <w:rsid w:val="00DB207F"/>
    <w:rsid w:val="00DE184E"/>
    <w:rsid w:val="00E2004C"/>
    <w:rsid w:val="00E771FC"/>
    <w:rsid w:val="00E94FF0"/>
    <w:rsid w:val="00EA652C"/>
    <w:rsid w:val="00F05635"/>
    <w:rsid w:val="00F50459"/>
    <w:rsid w:val="00F6745D"/>
    <w:rsid w:val="00FA1BB7"/>
    <w:rsid w:val="00FF2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55BE"/>
    <w:pPr>
      <w:spacing w:before="108" w:after="108"/>
      <w:ind w:firstLine="0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455B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5B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455B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F2828"/>
    <w:pPr>
      <w:ind w:firstLine="0"/>
    </w:pPr>
    <w:rPr>
      <w:rFonts w:eastAsiaTheme="minorEastAsia"/>
    </w:rPr>
  </w:style>
  <w:style w:type="paragraph" w:styleId="a4">
    <w:name w:val="Normal (Web)"/>
    <w:basedOn w:val="a"/>
    <w:uiPriority w:val="99"/>
    <w:unhideWhenUsed/>
    <w:rsid w:val="009F28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9"/>
    <w:rsid w:val="00C455B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455B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55B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455B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55BE"/>
  </w:style>
  <w:style w:type="character" w:customStyle="1" w:styleId="a5">
    <w:name w:val="Цветовое выделение"/>
    <w:rsid w:val="00C455BE"/>
    <w:rPr>
      <w:b/>
      <w:color w:val="26282F"/>
    </w:rPr>
  </w:style>
  <w:style w:type="character" w:customStyle="1" w:styleId="a6">
    <w:name w:val="Гипертекстовая ссылка"/>
    <w:basedOn w:val="a5"/>
    <w:rsid w:val="00C455BE"/>
    <w:rPr>
      <w:rFonts w:cs="Times New Roman"/>
      <w:color w:val="106BBE"/>
    </w:rPr>
  </w:style>
  <w:style w:type="character" w:customStyle="1" w:styleId="a7">
    <w:name w:val="Активная гипертекстовая ссылка"/>
    <w:basedOn w:val="a6"/>
    <w:uiPriority w:val="99"/>
    <w:rsid w:val="00C455BE"/>
    <w:rPr>
      <w:u w:val="single"/>
    </w:rPr>
  </w:style>
  <w:style w:type="paragraph" w:customStyle="1" w:styleId="a8">
    <w:name w:val="Внимание"/>
    <w:basedOn w:val="a"/>
    <w:next w:val="a"/>
    <w:uiPriority w:val="99"/>
    <w:rsid w:val="00C455BE"/>
    <w:pPr>
      <w:spacing w:before="240" w:after="240"/>
      <w:ind w:left="420" w:right="420" w:firstLine="300"/>
    </w:pPr>
    <w:rPr>
      <w:rFonts w:eastAsiaTheme="minorEastAsia"/>
      <w:shd w:val="clear" w:color="auto" w:fill="F5F3DA"/>
    </w:rPr>
  </w:style>
  <w:style w:type="paragraph" w:customStyle="1" w:styleId="a9">
    <w:name w:val="Внимание: криминал!!"/>
    <w:basedOn w:val="a8"/>
    <w:next w:val="a"/>
    <w:uiPriority w:val="99"/>
    <w:rsid w:val="00C455BE"/>
  </w:style>
  <w:style w:type="paragraph" w:customStyle="1" w:styleId="aa">
    <w:name w:val="Внимание: недобросовестность!"/>
    <w:basedOn w:val="a8"/>
    <w:next w:val="a"/>
    <w:uiPriority w:val="99"/>
    <w:rsid w:val="00C455BE"/>
  </w:style>
  <w:style w:type="character" w:customStyle="1" w:styleId="ab">
    <w:name w:val="Выделение для Базового Поиска"/>
    <w:basedOn w:val="a5"/>
    <w:uiPriority w:val="99"/>
    <w:rsid w:val="00C455BE"/>
    <w:rPr>
      <w:rFonts w:cs="Times New Roman"/>
      <w:bCs/>
      <w:color w:val="0058A9"/>
    </w:rPr>
  </w:style>
  <w:style w:type="character" w:customStyle="1" w:styleId="ac">
    <w:name w:val="Выделение для Базового Поиска (курсив)"/>
    <w:basedOn w:val="ab"/>
    <w:uiPriority w:val="99"/>
    <w:rsid w:val="00C455BE"/>
    <w:rPr>
      <w:i/>
      <w:iCs/>
    </w:rPr>
  </w:style>
  <w:style w:type="paragraph" w:customStyle="1" w:styleId="ad">
    <w:name w:val="Дочерний элемент списка"/>
    <w:basedOn w:val="a"/>
    <w:next w:val="a"/>
    <w:uiPriority w:val="99"/>
    <w:rsid w:val="00C455BE"/>
    <w:pPr>
      <w:ind w:firstLine="0"/>
    </w:pPr>
    <w:rPr>
      <w:rFonts w:eastAsiaTheme="minorEastAsia"/>
      <w:color w:val="868381"/>
      <w:sz w:val="20"/>
      <w:szCs w:val="20"/>
    </w:rPr>
  </w:style>
  <w:style w:type="paragraph" w:customStyle="1" w:styleId="ae">
    <w:name w:val="Основное меню (преемственное)"/>
    <w:basedOn w:val="a"/>
    <w:next w:val="a"/>
    <w:uiPriority w:val="99"/>
    <w:rsid w:val="00C455BE"/>
    <w:rPr>
      <w:rFonts w:ascii="Verdana" w:eastAsiaTheme="minorEastAsia" w:hAnsi="Verdana" w:cs="Verdana"/>
      <w:sz w:val="22"/>
      <w:szCs w:val="22"/>
    </w:rPr>
  </w:style>
  <w:style w:type="paragraph" w:customStyle="1" w:styleId="af">
    <w:name w:val="Заголовок"/>
    <w:basedOn w:val="ae"/>
    <w:next w:val="a"/>
    <w:uiPriority w:val="99"/>
    <w:rsid w:val="00C455BE"/>
    <w:rPr>
      <w:b/>
      <w:bCs/>
      <w:color w:val="0058A9"/>
      <w:shd w:val="clear" w:color="auto" w:fill="F0F0F0"/>
    </w:rPr>
  </w:style>
  <w:style w:type="paragraph" w:customStyle="1" w:styleId="af0">
    <w:name w:val="Заголовок группы контролов"/>
    <w:basedOn w:val="a"/>
    <w:next w:val="a"/>
    <w:uiPriority w:val="99"/>
    <w:rsid w:val="00C455BE"/>
    <w:rPr>
      <w:rFonts w:eastAsiaTheme="minorEastAsia"/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C455BE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2">
    <w:name w:val="Заголовок распахивающейся части диалога"/>
    <w:basedOn w:val="a"/>
    <w:next w:val="a"/>
    <w:uiPriority w:val="99"/>
    <w:rsid w:val="00C455BE"/>
    <w:rPr>
      <w:rFonts w:eastAsiaTheme="minorEastAsia"/>
      <w:i/>
      <w:iCs/>
      <w:color w:val="000080"/>
      <w:sz w:val="22"/>
      <w:szCs w:val="22"/>
    </w:rPr>
  </w:style>
  <w:style w:type="character" w:customStyle="1" w:styleId="af3">
    <w:name w:val="Заголовок своего сообщения"/>
    <w:basedOn w:val="a5"/>
    <w:uiPriority w:val="99"/>
    <w:rsid w:val="00C455BE"/>
    <w:rPr>
      <w:rFonts w:cs="Times New Roman"/>
      <w:bCs/>
    </w:rPr>
  </w:style>
  <w:style w:type="paragraph" w:customStyle="1" w:styleId="af4">
    <w:name w:val="Заголовок статьи"/>
    <w:basedOn w:val="a"/>
    <w:next w:val="a"/>
    <w:uiPriority w:val="99"/>
    <w:rsid w:val="00C455BE"/>
    <w:pPr>
      <w:ind w:left="1612" w:hanging="892"/>
    </w:pPr>
    <w:rPr>
      <w:rFonts w:eastAsiaTheme="minorEastAsia"/>
    </w:rPr>
  </w:style>
  <w:style w:type="character" w:customStyle="1" w:styleId="af5">
    <w:name w:val="Заголовок чужого сообщения"/>
    <w:basedOn w:val="a5"/>
    <w:uiPriority w:val="99"/>
    <w:rsid w:val="00C455BE"/>
    <w:rPr>
      <w:rFonts w:cs="Times New Roman"/>
      <w:bCs/>
      <w:color w:val="FF0000"/>
    </w:rPr>
  </w:style>
  <w:style w:type="paragraph" w:customStyle="1" w:styleId="af6">
    <w:name w:val="Заголовок ЭР (левое окно)"/>
    <w:basedOn w:val="a"/>
    <w:next w:val="a"/>
    <w:uiPriority w:val="99"/>
    <w:rsid w:val="00C455BE"/>
    <w:pPr>
      <w:spacing w:before="300" w:after="250"/>
      <w:ind w:firstLine="0"/>
      <w:jc w:val="center"/>
    </w:pPr>
    <w:rPr>
      <w:rFonts w:eastAsiaTheme="minorEastAsia"/>
      <w:b/>
      <w:bCs/>
      <w:color w:val="26282F"/>
      <w:sz w:val="26"/>
      <w:szCs w:val="26"/>
    </w:rPr>
  </w:style>
  <w:style w:type="paragraph" w:customStyle="1" w:styleId="af7">
    <w:name w:val="Заголовок ЭР (правое окно)"/>
    <w:basedOn w:val="af6"/>
    <w:next w:val="a"/>
    <w:uiPriority w:val="99"/>
    <w:rsid w:val="00C455BE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C455BE"/>
    <w:rPr>
      <w:u w:val="single"/>
    </w:rPr>
  </w:style>
  <w:style w:type="paragraph" w:customStyle="1" w:styleId="af9">
    <w:name w:val="Текст информации об изменениях"/>
    <w:basedOn w:val="a"/>
    <w:next w:val="a"/>
    <w:uiPriority w:val="99"/>
    <w:rsid w:val="00C455BE"/>
    <w:rPr>
      <w:rFonts w:eastAsiaTheme="minorEastAsia"/>
      <w:color w:val="353842"/>
      <w:sz w:val="18"/>
      <w:szCs w:val="18"/>
    </w:rPr>
  </w:style>
  <w:style w:type="paragraph" w:customStyle="1" w:styleId="afa">
    <w:name w:val="Информация об изменениях"/>
    <w:basedOn w:val="af9"/>
    <w:next w:val="a"/>
    <w:uiPriority w:val="99"/>
    <w:rsid w:val="00C455B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b">
    <w:name w:val="Текст (справка)"/>
    <w:basedOn w:val="a"/>
    <w:next w:val="a"/>
    <w:uiPriority w:val="99"/>
    <w:rsid w:val="00C455BE"/>
    <w:pPr>
      <w:ind w:left="170" w:right="170" w:firstLine="0"/>
      <w:jc w:val="left"/>
    </w:pPr>
    <w:rPr>
      <w:rFonts w:eastAsiaTheme="minorEastAsia"/>
    </w:rPr>
  </w:style>
  <w:style w:type="paragraph" w:customStyle="1" w:styleId="afc">
    <w:name w:val="Комментарий"/>
    <w:basedOn w:val="afb"/>
    <w:next w:val="a"/>
    <w:uiPriority w:val="99"/>
    <w:rsid w:val="00C455B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C455BE"/>
    <w:rPr>
      <w:i/>
      <w:iCs/>
    </w:rPr>
  </w:style>
  <w:style w:type="paragraph" w:customStyle="1" w:styleId="afe">
    <w:name w:val="Текст (лев. подпись)"/>
    <w:basedOn w:val="a"/>
    <w:next w:val="a"/>
    <w:uiPriority w:val="99"/>
    <w:rsid w:val="00C455BE"/>
    <w:pPr>
      <w:ind w:firstLine="0"/>
      <w:jc w:val="left"/>
    </w:pPr>
    <w:rPr>
      <w:rFonts w:eastAsiaTheme="minorEastAsia"/>
    </w:rPr>
  </w:style>
  <w:style w:type="paragraph" w:customStyle="1" w:styleId="aff">
    <w:name w:val="Колонтитул (левый)"/>
    <w:basedOn w:val="afe"/>
    <w:next w:val="a"/>
    <w:uiPriority w:val="99"/>
    <w:rsid w:val="00C455BE"/>
    <w:rPr>
      <w:sz w:val="14"/>
      <w:szCs w:val="14"/>
    </w:rPr>
  </w:style>
  <w:style w:type="paragraph" w:customStyle="1" w:styleId="aff0">
    <w:name w:val="Текст (прав. подпись)"/>
    <w:basedOn w:val="a"/>
    <w:next w:val="a"/>
    <w:uiPriority w:val="99"/>
    <w:rsid w:val="00C455BE"/>
    <w:pPr>
      <w:ind w:firstLine="0"/>
      <w:jc w:val="right"/>
    </w:pPr>
    <w:rPr>
      <w:rFonts w:eastAsiaTheme="minorEastAsia"/>
    </w:rPr>
  </w:style>
  <w:style w:type="paragraph" w:customStyle="1" w:styleId="aff1">
    <w:name w:val="Колонтитул (правый)"/>
    <w:basedOn w:val="aff0"/>
    <w:next w:val="a"/>
    <w:uiPriority w:val="99"/>
    <w:rsid w:val="00C455BE"/>
    <w:rPr>
      <w:sz w:val="14"/>
      <w:szCs w:val="14"/>
    </w:rPr>
  </w:style>
  <w:style w:type="paragraph" w:customStyle="1" w:styleId="aff2">
    <w:name w:val="Комментарий пользователя"/>
    <w:basedOn w:val="afc"/>
    <w:next w:val="a"/>
    <w:uiPriority w:val="99"/>
    <w:rsid w:val="00C455BE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8"/>
    <w:next w:val="a"/>
    <w:uiPriority w:val="99"/>
    <w:rsid w:val="00C455BE"/>
  </w:style>
  <w:style w:type="paragraph" w:customStyle="1" w:styleId="aff4">
    <w:name w:val="Моноширинный"/>
    <w:basedOn w:val="a"/>
    <w:next w:val="a"/>
    <w:uiPriority w:val="99"/>
    <w:rsid w:val="00C455BE"/>
    <w:pPr>
      <w:ind w:firstLine="0"/>
      <w:jc w:val="left"/>
    </w:pPr>
    <w:rPr>
      <w:rFonts w:ascii="Courier New" w:eastAsiaTheme="minorEastAsia" w:hAnsi="Courier New" w:cs="Courier New"/>
    </w:rPr>
  </w:style>
  <w:style w:type="character" w:customStyle="1" w:styleId="aff5">
    <w:name w:val="Найденные слова"/>
    <w:basedOn w:val="a5"/>
    <w:uiPriority w:val="99"/>
    <w:rsid w:val="00C455BE"/>
    <w:rPr>
      <w:rFonts w:cs="Times New Roman"/>
      <w:shd w:val="clear" w:color="auto" w:fill="FFF580"/>
    </w:rPr>
  </w:style>
  <w:style w:type="character" w:customStyle="1" w:styleId="aff6">
    <w:name w:val="Не вступил в силу"/>
    <w:basedOn w:val="a5"/>
    <w:uiPriority w:val="99"/>
    <w:rsid w:val="00C455BE"/>
    <w:rPr>
      <w:rFonts w:cs="Times New Roman"/>
      <w:color w:val="000000"/>
      <w:shd w:val="clear" w:color="auto" w:fill="D8EDE8"/>
    </w:rPr>
  </w:style>
  <w:style w:type="paragraph" w:customStyle="1" w:styleId="aff7">
    <w:name w:val="Необходимые документы"/>
    <w:basedOn w:val="a8"/>
    <w:next w:val="a"/>
    <w:uiPriority w:val="99"/>
    <w:rsid w:val="00C455BE"/>
    <w:pPr>
      <w:ind w:firstLine="118"/>
    </w:pPr>
  </w:style>
  <w:style w:type="paragraph" w:customStyle="1" w:styleId="aff8">
    <w:name w:val="Таблицы (моноширинный)"/>
    <w:basedOn w:val="a"/>
    <w:next w:val="a"/>
    <w:uiPriority w:val="99"/>
    <w:rsid w:val="00C455BE"/>
    <w:pPr>
      <w:ind w:firstLine="0"/>
      <w:jc w:val="left"/>
    </w:pPr>
    <w:rPr>
      <w:rFonts w:ascii="Courier New" w:eastAsiaTheme="minorEastAsia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455BE"/>
    <w:pPr>
      <w:ind w:left="140"/>
    </w:pPr>
  </w:style>
  <w:style w:type="character" w:customStyle="1" w:styleId="affa">
    <w:name w:val="Опечатки"/>
    <w:uiPriority w:val="99"/>
    <w:rsid w:val="00C455BE"/>
    <w:rPr>
      <w:color w:val="FF0000"/>
    </w:rPr>
  </w:style>
  <w:style w:type="paragraph" w:customStyle="1" w:styleId="affb">
    <w:name w:val="Переменная часть"/>
    <w:basedOn w:val="ae"/>
    <w:next w:val="a"/>
    <w:uiPriority w:val="99"/>
    <w:rsid w:val="00C455BE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455BE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9"/>
    <w:next w:val="a"/>
    <w:uiPriority w:val="99"/>
    <w:rsid w:val="00C455BE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C455BE"/>
    <w:rPr>
      <w:rFonts w:eastAsiaTheme="minorEastAsia"/>
    </w:rPr>
  </w:style>
  <w:style w:type="paragraph" w:customStyle="1" w:styleId="afff">
    <w:name w:val="Постоянная часть"/>
    <w:basedOn w:val="ae"/>
    <w:next w:val="a"/>
    <w:uiPriority w:val="99"/>
    <w:rsid w:val="00C455BE"/>
    <w:rPr>
      <w:sz w:val="20"/>
      <w:szCs w:val="20"/>
    </w:rPr>
  </w:style>
  <w:style w:type="paragraph" w:customStyle="1" w:styleId="afff0">
    <w:name w:val="Прижатый влево"/>
    <w:basedOn w:val="a"/>
    <w:next w:val="a"/>
    <w:rsid w:val="00C455BE"/>
    <w:pPr>
      <w:ind w:firstLine="0"/>
      <w:jc w:val="left"/>
    </w:pPr>
    <w:rPr>
      <w:rFonts w:eastAsiaTheme="minorEastAsia"/>
    </w:rPr>
  </w:style>
  <w:style w:type="paragraph" w:customStyle="1" w:styleId="afff1">
    <w:name w:val="Пример."/>
    <w:basedOn w:val="a8"/>
    <w:next w:val="a"/>
    <w:uiPriority w:val="99"/>
    <w:rsid w:val="00C455BE"/>
  </w:style>
  <w:style w:type="paragraph" w:customStyle="1" w:styleId="afff2">
    <w:name w:val="Примечание."/>
    <w:basedOn w:val="a8"/>
    <w:next w:val="a"/>
    <w:uiPriority w:val="99"/>
    <w:rsid w:val="00C455BE"/>
  </w:style>
  <w:style w:type="character" w:customStyle="1" w:styleId="afff3">
    <w:name w:val="Продолжение ссылки"/>
    <w:basedOn w:val="a6"/>
    <w:uiPriority w:val="99"/>
    <w:rsid w:val="00C455BE"/>
  </w:style>
  <w:style w:type="paragraph" w:customStyle="1" w:styleId="afff4">
    <w:name w:val="Словарная статья"/>
    <w:basedOn w:val="a"/>
    <w:next w:val="a"/>
    <w:uiPriority w:val="99"/>
    <w:rsid w:val="00C455BE"/>
    <w:pPr>
      <w:ind w:right="118" w:firstLine="0"/>
    </w:pPr>
    <w:rPr>
      <w:rFonts w:eastAsiaTheme="minorEastAsia"/>
    </w:rPr>
  </w:style>
  <w:style w:type="character" w:customStyle="1" w:styleId="afff5">
    <w:name w:val="Сравнение редакций"/>
    <w:basedOn w:val="a5"/>
    <w:uiPriority w:val="99"/>
    <w:rsid w:val="00C455BE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455BE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455BE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455BE"/>
    <w:rPr>
      <w:rFonts w:eastAsiaTheme="minorEastAsia"/>
    </w:rPr>
  </w:style>
  <w:style w:type="paragraph" w:customStyle="1" w:styleId="afff9">
    <w:name w:val="Текст в таблице"/>
    <w:basedOn w:val="a3"/>
    <w:next w:val="a"/>
    <w:uiPriority w:val="99"/>
    <w:rsid w:val="00C455BE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C455BE"/>
    <w:pPr>
      <w:spacing w:before="200"/>
      <w:ind w:firstLine="0"/>
      <w:jc w:val="left"/>
    </w:pPr>
    <w:rPr>
      <w:rFonts w:eastAsiaTheme="minorEastAsia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C455BE"/>
    <w:pPr>
      <w:ind w:firstLine="0"/>
      <w:jc w:val="left"/>
    </w:pPr>
    <w:rPr>
      <w:rFonts w:eastAsiaTheme="minorEastAsia"/>
      <w:color w:val="463F31"/>
      <w:shd w:val="clear" w:color="auto" w:fill="FFFFA6"/>
    </w:rPr>
  </w:style>
  <w:style w:type="character" w:customStyle="1" w:styleId="afffc">
    <w:name w:val="Утратил силу"/>
    <w:basedOn w:val="a5"/>
    <w:uiPriority w:val="99"/>
    <w:rsid w:val="00C455BE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C455BE"/>
    <w:pPr>
      <w:spacing w:before="240" w:after="240"/>
      <w:ind w:left="420" w:right="420" w:firstLine="300"/>
    </w:pPr>
    <w:rPr>
      <w:rFonts w:eastAsiaTheme="minorEastAsia"/>
      <w:shd w:val="clear" w:color="auto" w:fill="F5F3DA"/>
    </w:rPr>
  </w:style>
  <w:style w:type="paragraph" w:customStyle="1" w:styleId="afffe">
    <w:name w:val="Центрированный (таблица)"/>
    <w:basedOn w:val="a3"/>
    <w:next w:val="a"/>
    <w:uiPriority w:val="99"/>
    <w:rsid w:val="00C455B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455BE"/>
    <w:pPr>
      <w:spacing w:before="300"/>
      <w:ind w:firstLine="0"/>
      <w:jc w:val="left"/>
    </w:pPr>
    <w:rPr>
      <w:rFonts w:eastAsiaTheme="minorEastAsia"/>
    </w:rPr>
  </w:style>
  <w:style w:type="character" w:styleId="affff">
    <w:name w:val="Hyperlink"/>
    <w:basedOn w:val="a0"/>
    <w:uiPriority w:val="99"/>
    <w:semiHidden/>
    <w:unhideWhenUsed/>
    <w:rsid w:val="00C455BE"/>
    <w:rPr>
      <w:color w:val="0000FF" w:themeColor="hyperlink"/>
      <w:u w:val="single"/>
    </w:rPr>
  </w:style>
  <w:style w:type="character" w:styleId="affff0">
    <w:name w:val="FollowedHyperlink"/>
    <w:basedOn w:val="a0"/>
    <w:uiPriority w:val="99"/>
    <w:semiHidden/>
    <w:unhideWhenUsed/>
    <w:rsid w:val="00C455BE"/>
    <w:rPr>
      <w:color w:val="800080" w:themeColor="followedHyperlink"/>
      <w:u w:val="single"/>
    </w:rPr>
  </w:style>
  <w:style w:type="paragraph" w:styleId="affff1">
    <w:name w:val="List Paragraph"/>
    <w:basedOn w:val="a"/>
    <w:uiPriority w:val="34"/>
    <w:qFormat/>
    <w:rsid w:val="00C455BE"/>
    <w:pPr>
      <w:ind w:left="720"/>
      <w:contextualSpacing/>
    </w:pPr>
    <w:rPr>
      <w:rFonts w:eastAsiaTheme="minorEastAsia"/>
    </w:rPr>
  </w:style>
  <w:style w:type="paragraph" w:styleId="affff2">
    <w:name w:val="Balloon Text"/>
    <w:basedOn w:val="a"/>
    <w:link w:val="affff3"/>
    <w:uiPriority w:val="99"/>
    <w:semiHidden/>
    <w:unhideWhenUsed/>
    <w:rsid w:val="00C455BE"/>
    <w:rPr>
      <w:rFonts w:ascii="Tahoma" w:eastAsiaTheme="minorEastAsi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C455BE"/>
    <w:rPr>
      <w:rFonts w:ascii="Tahoma" w:eastAsiaTheme="minorEastAsia" w:hAnsi="Tahoma" w:cs="Tahoma"/>
      <w:sz w:val="16"/>
      <w:szCs w:val="16"/>
      <w:lang w:eastAsia="ru-RU"/>
    </w:rPr>
  </w:style>
  <w:style w:type="paragraph" w:styleId="affff4">
    <w:name w:val="header"/>
    <w:basedOn w:val="a"/>
    <w:link w:val="affff5"/>
    <w:uiPriority w:val="99"/>
    <w:semiHidden/>
    <w:unhideWhenUsed/>
    <w:rsid w:val="00C455BE"/>
    <w:pPr>
      <w:tabs>
        <w:tab w:val="center" w:pos="4677"/>
        <w:tab w:val="right" w:pos="9355"/>
      </w:tabs>
    </w:pPr>
    <w:rPr>
      <w:rFonts w:eastAsiaTheme="minorEastAsia"/>
    </w:rPr>
  </w:style>
  <w:style w:type="character" w:customStyle="1" w:styleId="affff5">
    <w:name w:val="Верхний колонтитул Знак"/>
    <w:basedOn w:val="a0"/>
    <w:link w:val="affff4"/>
    <w:uiPriority w:val="99"/>
    <w:semiHidden/>
    <w:rsid w:val="00C455BE"/>
    <w:rPr>
      <w:rFonts w:ascii="Arial" w:eastAsiaTheme="minorEastAsia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semiHidden/>
    <w:unhideWhenUsed/>
    <w:rsid w:val="00C455BE"/>
    <w:pPr>
      <w:tabs>
        <w:tab w:val="center" w:pos="4677"/>
        <w:tab w:val="right" w:pos="9355"/>
      </w:tabs>
    </w:pPr>
    <w:rPr>
      <w:rFonts w:eastAsiaTheme="minorEastAsia"/>
    </w:rPr>
  </w:style>
  <w:style w:type="character" w:customStyle="1" w:styleId="affff7">
    <w:name w:val="Нижний колонтитул Знак"/>
    <w:basedOn w:val="a0"/>
    <w:link w:val="affff6"/>
    <w:uiPriority w:val="99"/>
    <w:semiHidden/>
    <w:rsid w:val="00C455BE"/>
    <w:rPr>
      <w:rFonts w:ascii="Arial" w:eastAsiaTheme="minorEastAsia" w:hAnsi="Arial" w:cs="Arial"/>
      <w:sz w:val="24"/>
      <w:szCs w:val="24"/>
      <w:lang w:eastAsia="ru-RU"/>
    </w:rPr>
  </w:style>
  <w:style w:type="paragraph" w:styleId="affff8">
    <w:name w:val="No Spacing"/>
    <w:uiPriority w:val="1"/>
    <w:qFormat/>
    <w:rsid w:val="004D3DE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2">
    <w:name w:val="Сетка таблицы1"/>
    <w:basedOn w:val="a1"/>
    <w:uiPriority w:val="59"/>
    <w:rsid w:val="00DB2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9">
    <w:name w:val="Table Grid"/>
    <w:basedOn w:val="a1"/>
    <w:uiPriority w:val="59"/>
    <w:rsid w:val="00DB2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</dc:creator>
  <cp:keywords/>
  <dc:description/>
  <cp:lastModifiedBy>TORGI</cp:lastModifiedBy>
  <cp:revision>98</cp:revision>
  <dcterms:created xsi:type="dcterms:W3CDTF">2021-01-07T10:05:00Z</dcterms:created>
  <dcterms:modified xsi:type="dcterms:W3CDTF">2024-07-10T06:42:00Z</dcterms:modified>
</cp:coreProperties>
</file>